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20E4108E" w:rsidR="006A0A40" w:rsidRPr="00CB7739" w:rsidRDefault="009C5FD2" w:rsidP="008657B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Ostrowy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Baranowskie</w:t>
      </w:r>
      <w:proofErr w:type="spellEnd"/>
      <w:r w:rsidRPr="009C5FD2"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 w:rsidRPr="009C5FD2">
        <w:rPr>
          <w:rFonts w:ascii="Arial" w:hAnsi="Arial" w:cs="Arial"/>
          <w:b/>
          <w:bCs/>
          <w:sz w:val="22"/>
          <w:szCs w:val="22"/>
        </w:rPr>
        <w:t>Pateraki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39FD1" w14:textId="77777777" w:rsidR="00FB7B2E" w:rsidRDefault="00FB7B2E" w:rsidP="00AC1A4B">
      <w:r>
        <w:separator/>
      </w:r>
    </w:p>
  </w:endnote>
  <w:endnote w:type="continuationSeparator" w:id="0">
    <w:p w14:paraId="0B6EB79F" w14:textId="77777777" w:rsidR="00FB7B2E" w:rsidRDefault="00FB7B2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A169E" w14:textId="77777777" w:rsidR="00FB7B2E" w:rsidRDefault="00FB7B2E" w:rsidP="00AC1A4B">
      <w:r>
        <w:separator/>
      </w:r>
    </w:p>
  </w:footnote>
  <w:footnote w:type="continuationSeparator" w:id="0">
    <w:p w14:paraId="224B058A" w14:textId="77777777" w:rsidR="00FB7B2E" w:rsidRDefault="00FB7B2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281A4E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D793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9C5FD2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935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A3555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C5FD2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B7B2E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2021-01-22T11:31:00Z</cp:lastPrinted>
  <dcterms:created xsi:type="dcterms:W3CDTF">2021-02-17T13:08:00Z</dcterms:created>
  <dcterms:modified xsi:type="dcterms:W3CDTF">2023-06-21T10:23:00Z</dcterms:modified>
</cp:coreProperties>
</file>